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D0D" w:rsidRPr="00B30D0D" w:rsidRDefault="00B30D0D" w:rsidP="00B30D0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B30D0D">
        <w:rPr>
          <w:rFonts w:eastAsia="Times New Roman" w:cstheme="minorHAnsi"/>
          <w:b/>
          <w:bCs/>
          <w:sz w:val="36"/>
          <w:szCs w:val="24"/>
        </w:rPr>
        <w:t>Change of Bank / Pension Disbursement Account Form</w:t>
      </w:r>
    </w:p>
    <w:p w:rsidR="00B30D0D" w:rsidRPr="00B30D0D" w:rsidRDefault="00B30D0D" w:rsidP="00B30D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30D0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30D0D" w:rsidRDefault="00B30D0D" w:rsidP="00B30D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30D0D">
        <w:rPr>
          <w:rFonts w:eastAsia="Times New Roman" w:cstheme="minorHAnsi"/>
          <w:b/>
          <w:bCs/>
          <w:sz w:val="24"/>
          <w:szCs w:val="24"/>
        </w:rPr>
        <w:t xml:space="preserve">Section </w:t>
      </w:r>
      <w:proofErr w:type="gramStart"/>
      <w:r w:rsidRPr="00B30D0D">
        <w:rPr>
          <w:rFonts w:eastAsia="Times New Roman" w:cstheme="minorHAnsi"/>
          <w:b/>
          <w:bCs/>
          <w:sz w:val="24"/>
          <w:szCs w:val="24"/>
        </w:rPr>
        <w:t>A</w:t>
      </w:r>
      <w:proofErr w:type="gramEnd"/>
      <w:r w:rsidRPr="00B30D0D">
        <w:rPr>
          <w:rFonts w:eastAsia="Times New Roman" w:cstheme="minorHAnsi"/>
          <w:b/>
          <w:bCs/>
          <w:sz w:val="24"/>
          <w:szCs w:val="24"/>
        </w:rPr>
        <w:t xml:space="preserve"> – Personal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31"/>
        <w:gridCol w:w="2512"/>
        <w:gridCol w:w="2509"/>
        <w:gridCol w:w="2524"/>
      </w:tblGrid>
      <w:tr w:rsidR="003255E1" w:rsidRPr="008D757E" w:rsidTr="003255E1">
        <w:trPr>
          <w:trHeight w:val="536"/>
        </w:trPr>
        <w:tc>
          <w:tcPr>
            <w:tcW w:w="2431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Pensioner Name</w:t>
            </w:r>
          </w:p>
        </w:tc>
        <w:tc>
          <w:tcPr>
            <w:tcW w:w="2512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Mr. Muhammad Ali Khan</w:t>
            </w:r>
          </w:p>
        </w:tc>
        <w:tc>
          <w:tcPr>
            <w:tcW w:w="2509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Pensioner ID / PPO No.</w:t>
            </w:r>
          </w:p>
        </w:tc>
        <w:tc>
          <w:tcPr>
            <w:tcW w:w="2524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PPO-872345</w:t>
            </w:r>
          </w:p>
        </w:tc>
      </w:tr>
      <w:tr w:rsidR="003255E1" w:rsidRPr="008D757E" w:rsidTr="003255E1">
        <w:trPr>
          <w:trHeight w:val="536"/>
        </w:trPr>
        <w:tc>
          <w:tcPr>
            <w:tcW w:w="2431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National ID / CNIC No.</w:t>
            </w:r>
          </w:p>
        </w:tc>
        <w:tc>
          <w:tcPr>
            <w:tcW w:w="2512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35202-1234567-8</w:t>
            </w:r>
          </w:p>
        </w:tc>
        <w:tc>
          <w:tcPr>
            <w:tcW w:w="2509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524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10/03/1958</w:t>
            </w:r>
          </w:p>
        </w:tc>
      </w:tr>
      <w:tr w:rsidR="003255E1" w:rsidRPr="008D757E" w:rsidTr="003255E1">
        <w:trPr>
          <w:trHeight w:val="536"/>
        </w:trPr>
        <w:tc>
          <w:tcPr>
            <w:tcW w:w="2431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12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0300-4567890</w:t>
            </w:r>
          </w:p>
        </w:tc>
        <w:tc>
          <w:tcPr>
            <w:tcW w:w="2509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24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m.ali.khan@email.com</w:t>
            </w:r>
          </w:p>
        </w:tc>
      </w:tr>
      <w:tr w:rsidR="003255E1" w:rsidRPr="008D757E" w:rsidTr="003255E1">
        <w:trPr>
          <w:trHeight w:val="536"/>
        </w:trPr>
        <w:tc>
          <w:tcPr>
            <w:tcW w:w="2431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Residential Address</w:t>
            </w:r>
          </w:p>
        </w:tc>
        <w:tc>
          <w:tcPr>
            <w:tcW w:w="2512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45-A, Gulberg III, Lahore</w:t>
            </w:r>
          </w:p>
        </w:tc>
        <w:tc>
          <w:tcPr>
            <w:tcW w:w="2509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24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30D0D" w:rsidRPr="00B30D0D" w:rsidRDefault="00B30D0D" w:rsidP="00B30D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30D0D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30D0D" w:rsidRDefault="00B30D0D" w:rsidP="00B30D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30D0D">
        <w:rPr>
          <w:rFonts w:eastAsia="Times New Roman" w:cstheme="minorHAnsi"/>
          <w:b/>
          <w:bCs/>
          <w:sz w:val="24"/>
          <w:szCs w:val="24"/>
        </w:rPr>
        <w:t>Section B – Current Bank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41"/>
        <w:gridCol w:w="2311"/>
        <w:gridCol w:w="2315"/>
        <w:gridCol w:w="3109"/>
      </w:tblGrid>
      <w:tr w:rsidR="003255E1" w:rsidRPr="00B30D0D" w:rsidTr="003255E1">
        <w:trPr>
          <w:trHeight w:val="536"/>
        </w:trPr>
        <w:tc>
          <w:tcPr>
            <w:tcW w:w="2241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Current Bank Name</w:t>
            </w:r>
          </w:p>
        </w:tc>
        <w:tc>
          <w:tcPr>
            <w:tcW w:w="2311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Habib Bank Limited (HBL)</w:t>
            </w:r>
          </w:p>
        </w:tc>
        <w:tc>
          <w:tcPr>
            <w:tcW w:w="2315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Branch Name</w:t>
            </w:r>
          </w:p>
        </w:tc>
        <w:tc>
          <w:tcPr>
            <w:tcW w:w="3109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Main Gulberg Branch</w:t>
            </w:r>
          </w:p>
        </w:tc>
      </w:tr>
      <w:tr w:rsidR="003255E1" w:rsidRPr="00B30D0D" w:rsidTr="003255E1">
        <w:trPr>
          <w:trHeight w:val="536"/>
        </w:trPr>
        <w:tc>
          <w:tcPr>
            <w:tcW w:w="2241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Branch Code</w:t>
            </w:r>
          </w:p>
        </w:tc>
        <w:tc>
          <w:tcPr>
            <w:tcW w:w="2311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0894</w:t>
            </w:r>
          </w:p>
        </w:tc>
        <w:tc>
          <w:tcPr>
            <w:tcW w:w="2315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Account Number / IBAN</w:t>
            </w:r>
          </w:p>
        </w:tc>
        <w:tc>
          <w:tcPr>
            <w:tcW w:w="3109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PK12HABB000000987654321</w:t>
            </w:r>
          </w:p>
        </w:tc>
      </w:tr>
      <w:tr w:rsidR="003255E1" w:rsidRPr="00B30D0D" w:rsidTr="003255E1">
        <w:trPr>
          <w:trHeight w:val="536"/>
        </w:trPr>
        <w:tc>
          <w:tcPr>
            <w:tcW w:w="2241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Account Type</w:t>
            </w:r>
          </w:p>
        </w:tc>
        <w:tc>
          <w:tcPr>
            <w:tcW w:w="2311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Pension Savings Account</w:t>
            </w:r>
          </w:p>
        </w:tc>
        <w:tc>
          <w:tcPr>
            <w:tcW w:w="2315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109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30D0D" w:rsidRPr="00B30D0D" w:rsidRDefault="00B30D0D" w:rsidP="00B30D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30D0D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B30D0D" w:rsidRDefault="00B30D0D" w:rsidP="00B30D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30D0D">
        <w:rPr>
          <w:rFonts w:eastAsia="Times New Roman" w:cstheme="minorHAnsi"/>
          <w:b/>
          <w:bCs/>
          <w:sz w:val="24"/>
          <w:szCs w:val="24"/>
        </w:rPr>
        <w:t>Section C – New Bank Details (To Be Updated)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63"/>
        <w:gridCol w:w="2343"/>
        <w:gridCol w:w="2346"/>
        <w:gridCol w:w="3024"/>
      </w:tblGrid>
      <w:tr w:rsidR="003255E1" w:rsidRPr="00B30D0D" w:rsidTr="003255E1">
        <w:trPr>
          <w:trHeight w:val="536"/>
        </w:trPr>
        <w:tc>
          <w:tcPr>
            <w:tcW w:w="2263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New Bank Name</w:t>
            </w:r>
          </w:p>
        </w:tc>
        <w:tc>
          <w:tcPr>
            <w:tcW w:w="2343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United Bank Limited (UBL)</w:t>
            </w:r>
          </w:p>
        </w:tc>
        <w:tc>
          <w:tcPr>
            <w:tcW w:w="2346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Branch Name</w:t>
            </w:r>
          </w:p>
        </w:tc>
        <w:tc>
          <w:tcPr>
            <w:tcW w:w="3024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Liberty Market Branch</w:t>
            </w:r>
          </w:p>
        </w:tc>
      </w:tr>
      <w:tr w:rsidR="003255E1" w:rsidRPr="00B30D0D" w:rsidTr="003255E1">
        <w:trPr>
          <w:trHeight w:val="536"/>
        </w:trPr>
        <w:tc>
          <w:tcPr>
            <w:tcW w:w="2263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Branch Code</w:t>
            </w:r>
          </w:p>
        </w:tc>
        <w:tc>
          <w:tcPr>
            <w:tcW w:w="2343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0532</w:t>
            </w:r>
          </w:p>
        </w:tc>
        <w:tc>
          <w:tcPr>
            <w:tcW w:w="2346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Account Number / IBAN</w:t>
            </w:r>
          </w:p>
        </w:tc>
        <w:tc>
          <w:tcPr>
            <w:tcW w:w="3024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PK20UNIL000001234567890</w:t>
            </w:r>
          </w:p>
        </w:tc>
      </w:tr>
      <w:tr w:rsidR="003255E1" w:rsidRPr="00B30D0D" w:rsidTr="003255E1">
        <w:trPr>
          <w:trHeight w:val="536"/>
        </w:trPr>
        <w:tc>
          <w:tcPr>
            <w:tcW w:w="2263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Account Type</w:t>
            </w:r>
          </w:p>
        </w:tc>
        <w:tc>
          <w:tcPr>
            <w:tcW w:w="2343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Savings Account</w:t>
            </w:r>
          </w:p>
        </w:tc>
        <w:tc>
          <w:tcPr>
            <w:tcW w:w="2346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30D0D" w:rsidRPr="00B30D0D" w:rsidRDefault="00B30D0D" w:rsidP="00B30D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30D0D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B30D0D" w:rsidRPr="00B30D0D" w:rsidRDefault="00B30D0D" w:rsidP="00B30D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30D0D">
        <w:rPr>
          <w:rFonts w:eastAsia="Times New Roman" w:cstheme="minorHAnsi"/>
          <w:b/>
          <w:bCs/>
          <w:sz w:val="24"/>
          <w:szCs w:val="24"/>
        </w:rPr>
        <w:t>Section D – Authorization</w:t>
      </w:r>
    </w:p>
    <w:p w:rsidR="00B30D0D" w:rsidRPr="00B30D0D" w:rsidRDefault="00B30D0D" w:rsidP="00B30D0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0D0D">
        <w:rPr>
          <w:rFonts w:eastAsia="Times New Roman" w:cstheme="minorHAnsi"/>
          <w:sz w:val="24"/>
          <w:szCs w:val="24"/>
        </w:rPr>
        <w:t xml:space="preserve">I, </w:t>
      </w:r>
      <w:r w:rsidRPr="00B30D0D">
        <w:rPr>
          <w:rFonts w:eastAsia="Times New Roman" w:cstheme="minorHAnsi"/>
          <w:b/>
          <w:bCs/>
          <w:sz w:val="24"/>
          <w:szCs w:val="24"/>
        </w:rPr>
        <w:t>Mr. Muhammad Ali Khan</w:t>
      </w:r>
      <w:r w:rsidRPr="00B30D0D">
        <w:rPr>
          <w:rFonts w:eastAsia="Times New Roman" w:cstheme="minorHAnsi"/>
          <w:sz w:val="24"/>
          <w:szCs w:val="24"/>
        </w:rPr>
        <w:t xml:space="preserve">, hereby authorize the Pension Disbursing Authority to transfer my pension payments from my </w:t>
      </w:r>
      <w:r w:rsidRPr="00B30D0D">
        <w:rPr>
          <w:rFonts w:eastAsia="Times New Roman" w:cstheme="minorHAnsi"/>
          <w:b/>
          <w:bCs/>
          <w:sz w:val="24"/>
          <w:szCs w:val="24"/>
        </w:rPr>
        <w:t>current bank account</w:t>
      </w:r>
      <w:r w:rsidRPr="00B30D0D">
        <w:rPr>
          <w:rFonts w:eastAsia="Times New Roman" w:cstheme="minorHAnsi"/>
          <w:sz w:val="24"/>
          <w:szCs w:val="24"/>
        </w:rPr>
        <w:t xml:space="preserve"> to the </w:t>
      </w:r>
      <w:r w:rsidRPr="00B30D0D">
        <w:rPr>
          <w:rFonts w:eastAsia="Times New Roman" w:cstheme="minorHAnsi"/>
          <w:b/>
          <w:bCs/>
          <w:sz w:val="24"/>
          <w:szCs w:val="24"/>
        </w:rPr>
        <w:t>new bank account</w:t>
      </w:r>
      <w:r w:rsidRPr="00B30D0D">
        <w:rPr>
          <w:rFonts w:eastAsia="Times New Roman" w:cstheme="minorHAnsi"/>
          <w:sz w:val="24"/>
          <w:szCs w:val="24"/>
        </w:rPr>
        <w:t xml:space="preserve"> as detailed above.</w:t>
      </w:r>
    </w:p>
    <w:p w:rsidR="00B30D0D" w:rsidRPr="00B30D0D" w:rsidRDefault="00B30D0D" w:rsidP="00B30D0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0D0D">
        <w:rPr>
          <w:rFonts w:eastAsia="Times New Roman" w:cstheme="minorHAnsi"/>
          <w:sz w:val="24"/>
          <w:szCs w:val="24"/>
        </w:rPr>
        <w:t>I confirm that the details provided are true and accurate.</w:t>
      </w:r>
    </w:p>
    <w:p w:rsidR="00B30D0D" w:rsidRPr="00B30D0D" w:rsidRDefault="00B30D0D" w:rsidP="00B30D0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0D0D">
        <w:rPr>
          <w:rFonts w:eastAsia="Times New Roman" w:cstheme="minorHAnsi"/>
          <w:b/>
          <w:bCs/>
          <w:sz w:val="24"/>
          <w:szCs w:val="24"/>
        </w:rPr>
        <w:t>Signature of Pensioner:</w:t>
      </w:r>
      <w:r w:rsidRPr="00B30D0D">
        <w:rPr>
          <w:rFonts w:eastAsia="Times New Roman" w:cstheme="minorHAnsi"/>
          <w:sz w:val="24"/>
          <w:szCs w:val="24"/>
        </w:rPr>
        <w:t xml:space="preserve"> _______________________</w:t>
      </w:r>
      <w:r w:rsidRPr="00B30D0D">
        <w:rPr>
          <w:rFonts w:eastAsia="Times New Roman" w:cstheme="minorHAnsi"/>
          <w:sz w:val="24"/>
          <w:szCs w:val="24"/>
        </w:rPr>
        <w:br/>
      </w:r>
      <w:r w:rsidRPr="00B30D0D">
        <w:rPr>
          <w:rFonts w:eastAsia="Times New Roman" w:cstheme="minorHAnsi"/>
          <w:b/>
          <w:bCs/>
          <w:sz w:val="24"/>
          <w:szCs w:val="24"/>
        </w:rPr>
        <w:t>Date:</w:t>
      </w:r>
      <w:r w:rsidRPr="00B30D0D">
        <w:rPr>
          <w:rFonts w:eastAsia="Times New Roman" w:cstheme="minorHAnsi"/>
          <w:sz w:val="24"/>
          <w:szCs w:val="24"/>
        </w:rPr>
        <w:t xml:space="preserve"> _______________________</w:t>
      </w:r>
    </w:p>
    <w:p w:rsidR="00B30D0D" w:rsidRPr="00B30D0D" w:rsidRDefault="00B30D0D" w:rsidP="00B30D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30D0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30D0D" w:rsidRDefault="00B30D0D" w:rsidP="00B30D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30D0D">
        <w:rPr>
          <w:rFonts w:eastAsia="Times New Roman" w:cstheme="minorHAnsi"/>
          <w:b/>
          <w:bCs/>
          <w:sz w:val="24"/>
          <w:szCs w:val="24"/>
        </w:rPr>
        <w:lastRenderedPageBreak/>
        <w:t>Section E – Verification by Bank (To be completed by new bank)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31"/>
        <w:gridCol w:w="2512"/>
        <w:gridCol w:w="2509"/>
        <w:gridCol w:w="2524"/>
      </w:tblGrid>
      <w:tr w:rsidR="003255E1" w:rsidRPr="00B30D0D" w:rsidTr="0041248F">
        <w:trPr>
          <w:trHeight w:val="536"/>
        </w:trPr>
        <w:tc>
          <w:tcPr>
            <w:tcW w:w="2431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Bank Officer Name</w:t>
            </w:r>
          </w:p>
        </w:tc>
        <w:tc>
          <w:tcPr>
            <w:tcW w:w="2512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Ayesha </w:t>
            </w:r>
            <w:proofErr w:type="spellStart"/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Rehman</w:t>
            </w:r>
            <w:proofErr w:type="spellEnd"/>
          </w:p>
        </w:tc>
        <w:tc>
          <w:tcPr>
            <w:tcW w:w="2509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524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Operations Manager</w:t>
            </w:r>
          </w:p>
        </w:tc>
      </w:tr>
      <w:tr w:rsidR="003255E1" w:rsidRPr="00B30D0D" w:rsidTr="0041248F">
        <w:trPr>
          <w:trHeight w:val="536"/>
        </w:trPr>
        <w:tc>
          <w:tcPr>
            <w:tcW w:w="2431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Bank Seal / Stamp</w:t>
            </w:r>
          </w:p>
        </w:tc>
        <w:tc>
          <w:tcPr>
            <w:tcW w:w="2512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i/>
                <w:iCs/>
                <w:sz w:val="24"/>
                <w:szCs w:val="24"/>
              </w:rPr>
              <w:t>(Official Stamp Here)</w:t>
            </w:r>
          </w:p>
        </w:tc>
        <w:tc>
          <w:tcPr>
            <w:tcW w:w="2509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524" w:type="dxa"/>
            <w:vAlign w:val="center"/>
          </w:tcPr>
          <w:p w:rsidR="003255E1" w:rsidRPr="00B30D0D" w:rsidRDefault="003255E1" w:rsidP="003255E1">
            <w:pPr>
              <w:rPr>
                <w:rFonts w:eastAsia="Times New Roman" w:cstheme="minorHAnsi"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15/10/2025</w:t>
            </w:r>
          </w:p>
        </w:tc>
      </w:tr>
    </w:tbl>
    <w:p w:rsidR="00B30D0D" w:rsidRPr="00B30D0D" w:rsidRDefault="00B30D0D" w:rsidP="00B30D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30D0D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B30D0D" w:rsidRDefault="00B30D0D" w:rsidP="00B30D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30D0D">
        <w:rPr>
          <w:rFonts w:eastAsia="Times New Roman" w:cstheme="minorHAnsi"/>
          <w:b/>
          <w:bCs/>
          <w:sz w:val="24"/>
          <w:szCs w:val="24"/>
        </w:rPr>
        <w:t>Section F –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31"/>
        <w:gridCol w:w="2512"/>
        <w:gridCol w:w="2509"/>
        <w:gridCol w:w="2524"/>
      </w:tblGrid>
      <w:tr w:rsidR="003255E1" w:rsidRPr="00B30D0D" w:rsidTr="0041248F">
        <w:trPr>
          <w:trHeight w:val="536"/>
        </w:trPr>
        <w:tc>
          <w:tcPr>
            <w:tcW w:w="2431" w:type="dxa"/>
            <w:vAlign w:val="center"/>
          </w:tcPr>
          <w:p w:rsidR="003255E1" w:rsidRPr="00B30D0D" w:rsidRDefault="003255E1" w:rsidP="003255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2512" w:type="dxa"/>
            <w:vAlign w:val="center"/>
          </w:tcPr>
          <w:p w:rsidR="003255E1" w:rsidRPr="00B30D0D" w:rsidRDefault="003255E1" w:rsidP="003255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09" w:type="dxa"/>
            <w:vAlign w:val="center"/>
          </w:tcPr>
          <w:p w:rsidR="003255E1" w:rsidRPr="00B30D0D" w:rsidRDefault="003255E1" w:rsidP="003255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524" w:type="dxa"/>
            <w:vAlign w:val="center"/>
          </w:tcPr>
          <w:p w:rsidR="003255E1" w:rsidRPr="00B30D0D" w:rsidRDefault="003255E1" w:rsidP="003255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3255E1" w:rsidRPr="00B30D0D" w:rsidTr="0041248F">
        <w:trPr>
          <w:trHeight w:val="536"/>
        </w:trPr>
        <w:tc>
          <w:tcPr>
            <w:tcW w:w="2431" w:type="dxa"/>
            <w:vAlign w:val="center"/>
          </w:tcPr>
          <w:p w:rsidR="003255E1" w:rsidRPr="00B30D0D" w:rsidRDefault="003255E1" w:rsidP="003255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12" w:type="dxa"/>
            <w:vAlign w:val="center"/>
          </w:tcPr>
          <w:p w:rsidR="003255E1" w:rsidRPr="00B30D0D" w:rsidRDefault="003255E1" w:rsidP="003255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3255E1" w:rsidRPr="00B30D0D" w:rsidRDefault="003255E1" w:rsidP="003255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Align w:val="center"/>
          </w:tcPr>
          <w:p w:rsidR="003255E1" w:rsidRPr="00B30D0D" w:rsidRDefault="003255E1" w:rsidP="003255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255E1" w:rsidRPr="00B30D0D" w:rsidTr="0041248F">
        <w:trPr>
          <w:trHeight w:val="536"/>
        </w:trPr>
        <w:tc>
          <w:tcPr>
            <w:tcW w:w="2431" w:type="dxa"/>
            <w:vAlign w:val="center"/>
          </w:tcPr>
          <w:p w:rsidR="003255E1" w:rsidRPr="00B30D0D" w:rsidRDefault="003255E1" w:rsidP="003255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2512" w:type="dxa"/>
            <w:vAlign w:val="center"/>
          </w:tcPr>
          <w:p w:rsidR="003255E1" w:rsidRPr="00B30D0D" w:rsidRDefault="003255E1" w:rsidP="003255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09" w:type="dxa"/>
            <w:vAlign w:val="center"/>
          </w:tcPr>
          <w:p w:rsidR="003255E1" w:rsidRPr="00B30D0D" w:rsidRDefault="003255E1" w:rsidP="003255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524" w:type="dxa"/>
            <w:vAlign w:val="center"/>
          </w:tcPr>
          <w:p w:rsidR="003255E1" w:rsidRPr="00B30D0D" w:rsidRDefault="003255E1" w:rsidP="003255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0D0D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3255E1" w:rsidRPr="00B30D0D" w:rsidTr="0041248F">
        <w:trPr>
          <w:trHeight w:val="536"/>
        </w:trPr>
        <w:tc>
          <w:tcPr>
            <w:tcW w:w="2431" w:type="dxa"/>
            <w:vAlign w:val="center"/>
          </w:tcPr>
          <w:p w:rsidR="003255E1" w:rsidRPr="00B30D0D" w:rsidRDefault="003255E1" w:rsidP="003255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12" w:type="dxa"/>
            <w:vAlign w:val="center"/>
          </w:tcPr>
          <w:p w:rsidR="003255E1" w:rsidRPr="00B30D0D" w:rsidRDefault="003255E1" w:rsidP="003255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3255E1" w:rsidRPr="00B30D0D" w:rsidRDefault="003255E1" w:rsidP="003255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Align w:val="center"/>
          </w:tcPr>
          <w:p w:rsidR="003255E1" w:rsidRPr="00B30D0D" w:rsidRDefault="003255E1" w:rsidP="003255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30D0D" w:rsidRPr="00B30D0D" w:rsidRDefault="00B30D0D" w:rsidP="00B30D0D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r w:rsidRPr="00B30D0D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  <w:bookmarkEnd w:id="0"/>
    </w:p>
    <w:sectPr w:rsidR="00B30D0D" w:rsidRPr="00B30D0D" w:rsidSect="003255E1">
      <w:footerReference w:type="default" r:id="rId6"/>
      <w:pgSz w:w="12240" w:h="15840"/>
      <w:pgMar w:top="990" w:right="1440" w:bottom="108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6CE" w:rsidRDefault="00EB66CE" w:rsidP="003255E1">
      <w:pPr>
        <w:spacing w:after="0" w:line="240" w:lineRule="auto"/>
      </w:pPr>
      <w:r>
        <w:separator/>
      </w:r>
    </w:p>
  </w:endnote>
  <w:endnote w:type="continuationSeparator" w:id="0">
    <w:p w:rsidR="00EB66CE" w:rsidRDefault="00EB66CE" w:rsidP="00325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5E1" w:rsidRPr="003255E1" w:rsidRDefault="003255E1">
    <w:pPr>
      <w:pStyle w:val="Footer"/>
      <w:rPr>
        <w:i/>
      </w:rPr>
    </w:pPr>
    <w:r w:rsidRPr="003255E1">
      <w:rPr>
        <w:i/>
      </w:rPr>
      <w:t>By: wordexceltemplates.com</w:t>
    </w:r>
  </w:p>
  <w:p w:rsidR="003255E1" w:rsidRDefault="003255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6CE" w:rsidRDefault="00EB66CE" w:rsidP="003255E1">
      <w:pPr>
        <w:spacing w:after="0" w:line="240" w:lineRule="auto"/>
      </w:pPr>
      <w:r>
        <w:separator/>
      </w:r>
    </w:p>
  </w:footnote>
  <w:footnote w:type="continuationSeparator" w:id="0">
    <w:p w:rsidR="00EB66CE" w:rsidRDefault="00EB66CE" w:rsidP="003255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D0D"/>
    <w:rsid w:val="003255E1"/>
    <w:rsid w:val="00413A57"/>
    <w:rsid w:val="00B30D0D"/>
    <w:rsid w:val="00BE16CD"/>
    <w:rsid w:val="00EB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59ED51"/>
  <w15:chartTrackingRefBased/>
  <w15:docId w15:val="{D2DEC58D-1924-4834-B81E-18F7E1D9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30D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30D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30D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30D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B30D0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30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30D0D"/>
    <w:rPr>
      <w:i/>
      <w:iCs/>
    </w:rPr>
  </w:style>
  <w:style w:type="table" w:styleId="TableGrid">
    <w:name w:val="Table Grid"/>
    <w:basedOn w:val="TableNormal"/>
    <w:uiPriority w:val="39"/>
    <w:rsid w:val="00325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5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5E1"/>
  </w:style>
  <w:style w:type="paragraph" w:styleId="Footer">
    <w:name w:val="footer"/>
    <w:basedOn w:val="Normal"/>
    <w:link w:val="FooterChar"/>
    <w:uiPriority w:val="99"/>
    <w:unhideWhenUsed/>
    <w:rsid w:val="00325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4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6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35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34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8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4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6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2025-10-30T13:31:00Z</dcterms:created>
  <dcterms:modified xsi:type="dcterms:W3CDTF">2025-10-30T13:36:00Z</dcterms:modified>
</cp:coreProperties>
</file>